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6E044CE0"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704B4">
        <w:rPr>
          <w:rFonts w:asciiTheme="minorHAnsi" w:hAnsiTheme="minorHAnsi" w:cstheme="minorHAnsi"/>
          <w:sz w:val="20"/>
          <w:szCs w:val="22"/>
        </w:rPr>
        <w:t>POST/DYS/OW/GZ/</w:t>
      </w:r>
      <w:r w:rsidR="00A51966">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9F453E" w:rsidRPr="00DA6D78">
        <w:rPr>
          <w:rFonts w:asciiTheme="minorHAnsi" w:hAnsiTheme="minorHAnsi" w:cstheme="minorHAnsi"/>
          <w:noProof/>
          <w:sz w:val="20"/>
          <w:szCs w:val="22"/>
        </w:rPr>
        <w:t>1224</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sidR="009F453E">
        <w:rPr>
          <w:rFonts w:asciiTheme="minorHAnsi" w:hAnsiTheme="minorHAnsi" w:cstheme="minorHAnsi"/>
          <w:sz w:val="20"/>
          <w:lang w:eastAsia="pl-PL"/>
        </w:rPr>
        <w:fldChar w:fldCharType="separate"/>
      </w:r>
      <w:r w:rsidR="009F453E"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Drożdżówka, Żakówek, Żaków, Nowodzielnik, Dzielnik gm. Siennica.".</w:t>
      </w:r>
      <w:r>
        <w:rPr>
          <w:rFonts w:asciiTheme="minorHAnsi" w:hAnsiTheme="minorHAnsi" w:cstheme="minorHAnsi"/>
          <w:sz w:val="20"/>
          <w:lang w:eastAsia="pl-PL"/>
        </w:rPr>
        <w:fldChar w:fldCharType="end"/>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57122C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6327F9F" w14:textId="151055B7"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730342B3"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CC65D6">
        <w:rPr>
          <w:rFonts w:asciiTheme="minorHAnsi" w:hAnsiTheme="minorHAnsi" w:cstheme="minorHAnsi"/>
          <w:sz w:val="20"/>
        </w:rPr>
        <w:t xml:space="preserve"> (słownie ...........</w:t>
      </w:r>
      <w:r w:rsidR="00221E34">
        <w:rPr>
          <w:rFonts w:asciiTheme="minorHAnsi" w:hAnsiTheme="minorHAnsi" w:cstheme="minorHAnsi"/>
          <w:sz w:val="20"/>
        </w:rPr>
        <w:t>. ……………………………………………</w:t>
      </w:r>
      <w:r w:rsidR="00CC65D6">
        <w:rPr>
          <w:rFonts w:asciiTheme="minorHAnsi" w:hAnsiTheme="minorHAnsi" w:cstheme="minorHAnsi"/>
          <w:sz w:val="20"/>
        </w:rPr>
        <w:t>……</w:t>
      </w:r>
      <w:r w:rsidR="00221E34">
        <w:rPr>
          <w:rFonts w:asciiTheme="minorHAnsi" w:hAnsiTheme="minorHAnsi" w:cstheme="minorHAnsi"/>
          <w:sz w:val="20"/>
        </w:rPr>
        <w:t>..</w:t>
      </w:r>
      <w:r w:rsidR="00221E34"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D90DD6">
        <w:rPr>
          <w:rFonts w:asciiTheme="minorHAnsi" w:hAnsiTheme="minorHAnsi" w:cstheme="minorHAnsi"/>
          <w:sz w:val="20"/>
        </w:rPr>
        <w:lastRenderedPageBreak/>
        <w:t>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DA2D2A"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DA2D2A"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723B52FA" w:rsidR="003C629B" w:rsidRPr="0070011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700114">
        <w:rPr>
          <w:rFonts w:asciiTheme="minorHAnsi" w:hAnsiTheme="minorHAnsi" w:cstheme="minorHAnsi"/>
          <w:sz w:val="20"/>
          <w:lang w:eastAsia="pl-PL"/>
        </w:rPr>
        <w:t>Wadium</w:t>
      </w:r>
      <w:r w:rsidR="006E0E97" w:rsidRPr="00700114">
        <w:rPr>
          <w:rFonts w:asciiTheme="minorHAnsi" w:hAnsiTheme="minorHAnsi" w:cstheme="minorHAnsi"/>
          <w:sz w:val="20"/>
          <w:lang w:eastAsia="pl-PL"/>
        </w:rPr>
        <w:t xml:space="preserve"> </w:t>
      </w:r>
      <w:r w:rsidRPr="00700114">
        <w:rPr>
          <w:rFonts w:asciiTheme="minorHAnsi" w:hAnsiTheme="minorHAnsi" w:cstheme="minorHAnsi"/>
          <w:sz w:val="20"/>
          <w:lang w:eastAsia="pl-PL"/>
        </w:rPr>
        <w:t xml:space="preserve">o wartości </w:t>
      </w:r>
      <w:r w:rsidR="008104EC" w:rsidRPr="00700114">
        <w:rPr>
          <w:rFonts w:asciiTheme="minorHAnsi" w:hAnsiTheme="minorHAnsi" w:cstheme="minorHAnsi"/>
          <w:sz w:val="20"/>
          <w:lang w:eastAsia="pl-PL"/>
        </w:rPr>
        <w:fldChar w:fldCharType="begin"/>
      </w:r>
      <w:r w:rsidR="008104EC" w:rsidRPr="00700114">
        <w:rPr>
          <w:rFonts w:asciiTheme="minorHAnsi" w:hAnsiTheme="minorHAnsi" w:cstheme="minorHAnsi"/>
          <w:sz w:val="20"/>
          <w:lang w:eastAsia="pl-PL"/>
        </w:rPr>
        <w:instrText xml:space="preserve"> MERGEFIELD wadium_wartosc </w:instrText>
      </w:r>
      <w:r w:rsidR="009F453E">
        <w:rPr>
          <w:rFonts w:asciiTheme="minorHAnsi" w:hAnsiTheme="minorHAnsi" w:cstheme="minorHAnsi"/>
          <w:sz w:val="20"/>
          <w:lang w:eastAsia="pl-PL"/>
        </w:rPr>
        <w:fldChar w:fldCharType="separate"/>
      </w:r>
      <w:r w:rsidR="009F453E" w:rsidRPr="00DA6D78">
        <w:rPr>
          <w:rFonts w:asciiTheme="minorHAnsi" w:hAnsiTheme="minorHAnsi" w:cstheme="minorHAnsi"/>
          <w:noProof/>
          <w:sz w:val="20"/>
          <w:lang w:eastAsia="pl-PL"/>
        </w:rPr>
        <w:t>110000</w:t>
      </w:r>
      <w:r w:rsidR="008104EC" w:rsidRPr="00700114">
        <w:rPr>
          <w:rFonts w:asciiTheme="minorHAnsi" w:hAnsiTheme="minorHAnsi" w:cstheme="minorHAnsi"/>
          <w:sz w:val="20"/>
          <w:lang w:eastAsia="pl-PL"/>
        </w:rPr>
        <w:fldChar w:fldCharType="end"/>
      </w:r>
      <w:r w:rsidR="00700114">
        <w:rPr>
          <w:rFonts w:asciiTheme="minorHAnsi" w:hAnsiTheme="minorHAnsi" w:cstheme="minorHAnsi"/>
          <w:sz w:val="20"/>
          <w:lang w:eastAsia="pl-PL"/>
        </w:rPr>
        <w:t xml:space="preserve">,00 </w:t>
      </w:r>
      <w:r w:rsidRPr="00700114">
        <w:rPr>
          <w:rFonts w:asciiTheme="minorHAnsi" w:hAnsiTheme="minorHAnsi" w:cstheme="minorHAnsi"/>
          <w:sz w:val="20"/>
          <w:lang w:eastAsia="pl-PL"/>
        </w:rPr>
        <w:t>zł zostało wniesione w formie …...........</w:t>
      </w:r>
      <w:r w:rsidR="000B7BF5" w:rsidRPr="00700114">
        <w:rPr>
          <w:rFonts w:asciiTheme="minorHAnsi" w:hAnsiTheme="minorHAnsi" w:cstheme="minorHAnsi"/>
          <w:sz w:val="20"/>
          <w:lang w:eastAsia="pl-PL"/>
        </w:rPr>
        <w:t>.................</w:t>
      </w:r>
      <w:r w:rsidRPr="00700114">
        <w:rPr>
          <w:rFonts w:asciiTheme="minorHAnsi" w:hAnsiTheme="minorHAnsi" w:cstheme="minorHAnsi"/>
          <w:sz w:val="20"/>
          <w:lang w:eastAsia="pl-PL"/>
        </w:rPr>
        <w:t xml:space="preserve">. </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w:t>
      </w:r>
      <w:r w:rsidRPr="008655D5">
        <w:rPr>
          <w:rFonts w:asciiTheme="minorHAnsi" w:hAnsiTheme="minorHAnsi" w:cstheme="minorHAnsi"/>
          <w:sz w:val="20"/>
          <w:lang w:eastAsia="pl-PL"/>
        </w:rPr>
        <w:lastRenderedPageBreak/>
        <w:t>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DA2D2A"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DA2D2A"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6E8A419D"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A51966">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9F453E" w:rsidRPr="00DA6D78">
        <w:rPr>
          <w:rFonts w:asciiTheme="minorHAnsi" w:hAnsiTheme="minorHAnsi" w:cstheme="minorHAnsi"/>
          <w:noProof/>
          <w:sz w:val="20"/>
          <w:szCs w:val="22"/>
        </w:rPr>
        <w:t>1224</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Default="009144EC" w:rsidP="009144EC">
      <w:pPr>
        <w:rPr>
          <w:rFonts w:asciiTheme="minorHAnsi" w:hAnsiTheme="minorHAnsi" w:cstheme="minorHAnsi"/>
          <w:sz w:val="20"/>
        </w:rPr>
      </w:pPr>
    </w:p>
    <w:p w14:paraId="2B83AD2F" w14:textId="576E0C3C"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8104EC">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5329CA4C" w14:textId="77777777" w:rsidR="007C622D" w:rsidRPr="007C622D" w:rsidRDefault="007C622D" w:rsidP="007C622D">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542B302" w14:textId="77777777" w:rsidR="007C622D" w:rsidRPr="007C622D" w:rsidRDefault="007C622D" w:rsidP="007C622D">
      <w:pPr>
        <w:spacing w:after="80" w:line="240" w:lineRule="exact"/>
        <w:jc w:val="center"/>
        <w:rPr>
          <w:rFonts w:asciiTheme="minorHAnsi" w:hAnsiTheme="minorHAnsi" w:cstheme="minorHAnsi"/>
          <w:sz w:val="20"/>
        </w:rPr>
      </w:pPr>
    </w:p>
    <w:p w14:paraId="6ADA0EB1"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C622D" w:rsidRDefault="007C622D" w:rsidP="007C622D">
      <w:pPr>
        <w:rPr>
          <w:rFonts w:asciiTheme="minorHAnsi" w:hAnsiTheme="minorHAnsi" w:cstheme="minorHAnsi"/>
          <w:sz w:val="20"/>
        </w:rPr>
      </w:pPr>
    </w:p>
    <w:p w14:paraId="6BC113A2" w14:textId="7155B55F"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Na potrzeby postępowania o udzielenie zamówienia prowadzonego pn. </w:t>
      </w:r>
      <w:r w:rsidR="004E6D29">
        <w:rPr>
          <w:rFonts w:asciiTheme="minorHAnsi" w:hAnsiTheme="minorHAnsi" w:cstheme="minorHAnsi"/>
          <w:b/>
          <w:i/>
          <w:sz w:val="20"/>
        </w:rPr>
        <w:fldChar w:fldCharType="begin"/>
      </w:r>
      <w:r w:rsidR="004E6D29">
        <w:rPr>
          <w:rFonts w:asciiTheme="minorHAnsi" w:hAnsiTheme="minorHAnsi" w:cstheme="minorHAnsi"/>
          <w:b/>
          <w:i/>
          <w:sz w:val="20"/>
        </w:rPr>
        <w:instrText xml:space="preserve"> MERGEFIELD nazwa_post </w:instrText>
      </w:r>
      <w:r w:rsidR="009F453E">
        <w:rPr>
          <w:rFonts w:asciiTheme="minorHAnsi" w:hAnsiTheme="minorHAnsi" w:cstheme="minorHAnsi"/>
          <w:b/>
          <w:i/>
          <w:sz w:val="20"/>
        </w:rPr>
        <w:fldChar w:fldCharType="separate"/>
      </w:r>
      <w:r w:rsidR="009F453E" w:rsidRPr="00DA6D78">
        <w:rPr>
          <w:rFonts w:asciiTheme="minorHAnsi" w:hAnsiTheme="minorHAnsi" w:cstheme="minorHAnsi"/>
          <w:b/>
          <w:i/>
          <w:noProof/>
          <w:sz w:val="20"/>
        </w:rPr>
        <w:t>PK30% „Wykonanie prac budowlano montażowych związanych z budową urządzeń: kontenerowe stacje trafo 15/0,4kV, linie kablowe SN-15kV, linia kablowe nn 0,4kV w m. Drożdżówka, Żakówek, Żaków, Nowodzielnik, Dzielnik gm. Siennica.".</w:t>
      </w:r>
      <w:r w:rsidR="004E6D29">
        <w:rPr>
          <w:rFonts w:asciiTheme="minorHAnsi" w:hAnsiTheme="minorHAnsi" w:cstheme="minorHAnsi"/>
          <w:b/>
          <w:i/>
          <w:sz w:val="20"/>
        </w:rPr>
        <w:fldChar w:fldCharType="end"/>
      </w:r>
      <w:r w:rsidRPr="007C622D">
        <w:rPr>
          <w:rFonts w:asciiTheme="minorHAnsi" w:hAnsiTheme="minorHAnsi" w:cstheme="minorHAnsi"/>
          <w:sz w:val="20"/>
        </w:rPr>
        <w:t xml:space="preserve">, nr </w:t>
      </w:r>
      <w:r>
        <w:rPr>
          <w:rFonts w:asciiTheme="minorHAnsi" w:hAnsiTheme="minorHAnsi" w:cstheme="minorHAnsi"/>
          <w:b/>
          <w:sz w:val="20"/>
        </w:rPr>
        <w:t>POST/DYS/OW/GZ/</w:t>
      </w:r>
      <w:r w:rsidR="009F453E">
        <w:rPr>
          <w:rFonts w:asciiTheme="minorHAnsi" w:hAnsiTheme="minorHAnsi" w:cstheme="minorHAnsi"/>
          <w:b/>
          <w:sz w:val="20"/>
        </w:rPr>
        <w:t>0</w:t>
      </w:r>
      <w:r w:rsidR="004E6D29">
        <w:rPr>
          <w:rFonts w:asciiTheme="minorHAnsi" w:hAnsiTheme="minorHAnsi" w:cstheme="minorHAnsi"/>
          <w:b/>
          <w:sz w:val="20"/>
        </w:rPr>
        <w:fldChar w:fldCharType="begin"/>
      </w:r>
      <w:r w:rsidR="004E6D29">
        <w:rPr>
          <w:rFonts w:asciiTheme="minorHAnsi" w:hAnsiTheme="minorHAnsi" w:cstheme="minorHAnsi"/>
          <w:b/>
          <w:sz w:val="20"/>
        </w:rPr>
        <w:instrText xml:space="preserve"> MERGEFIELD nr_postepowania </w:instrText>
      </w:r>
      <w:r w:rsidR="004E6D29">
        <w:rPr>
          <w:rFonts w:asciiTheme="minorHAnsi" w:hAnsiTheme="minorHAnsi" w:cstheme="minorHAnsi"/>
          <w:b/>
          <w:sz w:val="20"/>
        </w:rPr>
        <w:fldChar w:fldCharType="separate"/>
      </w:r>
      <w:r w:rsidR="009F453E" w:rsidRPr="00DA6D78">
        <w:rPr>
          <w:rFonts w:asciiTheme="minorHAnsi" w:hAnsiTheme="minorHAnsi" w:cstheme="minorHAnsi"/>
          <w:b/>
          <w:noProof/>
          <w:sz w:val="20"/>
        </w:rPr>
        <w:t>1224</w:t>
      </w:r>
      <w:r w:rsidR="004E6D29">
        <w:rPr>
          <w:rFonts w:asciiTheme="minorHAnsi" w:hAnsiTheme="minorHAnsi" w:cstheme="minorHAnsi"/>
          <w:b/>
          <w:sz w:val="20"/>
        </w:rPr>
        <w:fldChar w:fldCharType="end"/>
      </w:r>
      <w:r w:rsidRPr="007C622D">
        <w:rPr>
          <w:rFonts w:asciiTheme="minorHAnsi" w:hAnsiTheme="minorHAnsi" w:cstheme="minorHAnsi"/>
          <w:b/>
          <w:sz w:val="20"/>
        </w:rPr>
        <w:t>/202</w:t>
      </w:r>
      <w:r w:rsidR="00A51966">
        <w:rPr>
          <w:rFonts w:asciiTheme="minorHAnsi" w:hAnsiTheme="minorHAnsi" w:cstheme="minorHAnsi"/>
          <w:b/>
          <w:sz w:val="20"/>
        </w:rPr>
        <w:t>5</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B704B4">
        <w:rPr>
          <w:rFonts w:asciiTheme="minorHAnsi" w:hAnsiTheme="minorHAnsi" w:cstheme="minorHAnsi"/>
          <w:sz w:val="20"/>
        </w:rPr>
        <w:t xml:space="preserve">PGE Dystrybucja S.A. </w:t>
      </w:r>
      <w:r w:rsidR="00B704B4" w:rsidRPr="00B704B4">
        <w:rPr>
          <w:rFonts w:asciiTheme="minorHAnsi" w:hAnsiTheme="minorHAnsi" w:cstheme="minorHAnsi"/>
          <w:sz w:val="20"/>
        </w:rPr>
        <w:t>w im</w:t>
      </w:r>
      <w:r w:rsidR="00B704B4">
        <w:rPr>
          <w:rFonts w:asciiTheme="minorHAnsi" w:hAnsiTheme="minorHAnsi" w:cstheme="minorHAnsi"/>
          <w:sz w:val="20"/>
        </w:rPr>
        <w:t xml:space="preserve">ieniu i na rzecz której działa: </w:t>
      </w:r>
      <w:r w:rsidR="00B704B4" w:rsidRPr="00B704B4">
        <w:rPr>
          <w:rFonts w:asciiTheme="minorHAnsi" w:hAnsiTheme="minorHAnsi" w:cstheme="minorHAnsi"/>
          <w:sz w:val="20"/>
        </w:rPr>
        <w:t>PGE Dy</w:t>
      </w:r>
      <w:r w:rsidR="00B704B4">
        <w:rPr>
          <w:rFonts w:asciiTheme="minorHAnsi" w:hAnsiTheme="minorHAnsi" w:cstheme="minorHAnsi"/>
          <w:sz w:val="20"/>
        </w:rPr>
        <w:t xml:space="preserve">strybucja S.A. Oddział Warszawa, </w:t>
      </w:r>
      <w:r w:rsidR="00B704B4" w:rsidRPr="00B704B4">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PODWYKONAWCY, NA KTÓREGO PRZYPADA PONAD 10% WARTOŚCI ZAMÓWIENIA:</w:t>
      </w:r>
    </w:p>
    <w:p w14:paraId="2FF09BB3"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622D">
        <w:rPr>
          <w:rFonts w:asciiTheme="minorHAnsi" w:hAnsiTheme="minorHAnsi" w:cstheme="minorHAnsi"/>
          <w:sz w:val="20"/>
        </w:rPr>
        <w:t>]</w:t>
      </w:r>
    </w:p>
    <w:p w14:paraId="46A94EA2" w14:textId="6B32C6AB"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podwykonawcą, na którego przypada ponad 10% wartości zamówienia: ……………………………………………………………………………………………….… </w:t>
      </w:r>
      <w:r w:rsidRPr="007C622D">
        <w:rPr>
          <w:rFonts w:asciiTheme="minorHAnsi" w:hAnsiTheme="minorHAnsi" w:cstheme="minorHAnsi"/>
          <w:i/>
          <w:sz w:val="20"/>
        </w:rPr>
        <w:t>(podać pełną nazwę/ firmę, adres, a także w zależności od podmiotu: NIP/ PESEL, KRS/ 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3A6C0C"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DOSTAWCY, NA KTÓREGO PRZYPADA PONAD 10% WARTOŚCI ZAMÓWIENIA:</w:t>
      </w:r>
    </w:p>
    <w:p w14:paraId="2450085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C622D">
        <w:rPr>
          <w:rFonts w:asciiTheme="minorHAnsi" w:hAnsiTheme="minorHAnsi" w:cstheme="minorHAnsi"/>
          <w:sz w:val="20"/>
        </w:rPr>
        <w:t>]</w:t>
      </w:r>
    </w:p>
    <w:p w14:paraId="579A5843" w14:textId="6F4A7BBD"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dostawcą, na którego przypada ponad 10% wartości zamówienia: ……………………………………………………………………………………………….………..….…… </w:t>
      </w:r>
      <w:r w:rsidRPr="007C622D">
        <w:rPr>
          <w:rFonts w:asciiTheme="minorHAnsi" w:hAnsiTheme="minorHAnsi" w:cstheme="minorHAnsi"/>
          <w:i/>
          <w:sz w:val="20"/>
        </w:rPr>
        <w:t>(podać pełną nazwę/firmę, adres, a także w zależności od podmiotu: NIP/PESEL, KRS/CEiDG)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738F5CE"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PODANYCH INFORMACJI:</w:t>
      </w:r>
    </w:p>
    <w:p w14:paraId="4A6AD999" w14:textId="6F510D5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INFORMACJA DOTYCZĄCA DOSTĘPU DO PODMIOTOWYCH ŚRODKÓW DOWODOWYCH DOKUMENTÓW REJESTROWYCH/DOKUMENTÓW</w:t>
      </w:r>
      <w:r w:rsidRPr="007C622D">
        <w:rPr>
          <w:rFonts w:asciiTheme="minorHAnsi" w:hAnsiTheme="minorHAnsi" w:cstheme="minorHAnsi"/>
          <w:sz w:val="20"/>
        </w:rPr>
        <w:t xml:space="preserve"> </w:t>
      </w:r>
      <w:r w:rsidRPr="007C622D">
        <w:rPr>
          <w:rFonts w:asciiTheme="minorHAnsi" w:hAnsiTheme="minorHAnsi" w:cstheme="minorHAnsi"/>
          <w:b/>
          <w:sz w:val="20"/>
        </w:rPr>
        <w:t>OKREŚLAJĄCYCH BENEFICJENTÓW RZECZYWISTYCH WYKONAWCY:</w:t>
      </w:r>
    </w:p>
    <w:p w14:paraId="7DF64A7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1) .....................................................................................................................................................</w:t>
      </w:r>
    </w:p>
    <w:p w14:paraId="5CE4ABF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2) .....................................................................................................................................................</w:t>
      </w:r>
    </w:p>
    <w:p w14:paraId="217F5717" w14:textId="77777777" w:rsidR="007C622D" w:rsidRPr="007C622D" w:rsidRDefault="007C622D" w:rsidP="007C622D">
      <w:pPr>
        <w:rPr>
          <w:rFonts w:asciiTheme="minorHAnsi" w:hAnsiTheme="minorHAnsi" w:cstheme="minorHAnsi"/>
          <w:i/>
          <w:sz w:val="20"/>
        </w:rPr>
      </w:pPr>
      <w:r w:rsidRPr="007C62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401DF137"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9F453E" w:rsidRPr="00DA6D78">
        <w:rPr>
          <w:rFonts w:asciiTheme="minorHAnsi" w:hAnsiTheme="minorHAnsi" w:cstheme="minorHAnsi"/>
          <w:noProof/>
          <w:sz w:val="20"/>
          <w:szCs w:val="22"/>
        </w:rPr>
        <w:t>1224</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sidR="009F453E">
        <w:rPr>
          <w:rFonts w:asciiTheme="minorHAnsi" w:hAnsiTheme="minorHAnsi" w:cstheme="minorHAnsi"/>
          <w:sz w:val="20"/>
          <w:lang w:eastAsia="pl-PL"/>
        </w:rPr>
        <w:fldChar w:fldCharType="separate"/>
      </w:r>
      <w:r w:rsidR="009F453E"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Drożdżówka, Żakówek, Żaków, Nowodzielnik, Dzielnik gm. Siennica.".</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0EDF287B"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9F453E" w:rsidRPr="00DA6D78">
        <w:rPr>
          <w:rFonts w:asciiTheme="minorHAnsi" w:hAnsiTheme="minorHAnsi" w:cstheme="minorHAnsi"/>
          <w:noProof/>
          <w:sz w:val="20"/>
          <w:szCs w:val="22"/>
        </w:rPr>
        <w:t>1224</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9F453E">
        <w:rPr>
          <w:rFonts w:asciiTheme="minorHAnsi" w:hAnsiTheme="minorHAnsi" w:cstheme="minorHAnsi"/>
          <w:sz w:val="20"/>
          <w:lang w:eastAsia="pl-PL"/>
        </w:rPr>
        <w:fldChar w:fldCharType="separate"/>
      </w:r>
      <w:r w:rsidR="009F453E"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Drożdżówka, Żakówek, Żaków, Nowodzielnik, Dzielnik gm. Siennica.".</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ECA1DC6"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2AE52A58" w14:textId="2C38266E" w:rsidR="006D4A9C" w:rsidRDefault="006D4A9C" w:rsidP="00D10121">
      <w:pPr>
        <w:ind w:left="5398" w:right="68" w:hanging="153"/>
        <w:jc w:val="center"/>
        <w:rPr>
          <w:rFonts w:asciiTheme="minorHAnsi" w:hAnsiTheme="minorHAnsi" w:cstheme="minorHAnsi"/>
          <w:i/>
          <w:sz w:val="16"/>
          <w:szCs w:val="16"/>
        </w:rPr>
      </w:pPr>
    </w:p>
    <w:p w14:paraId="01271DA9" w14:textId="77777777" w:rsidR="006D4A9C" w:rsidRDefault="006D4A9C" w:rsidP="00D10121">
      <w:pPr>
        <w:ind w:left="5398" w:right="68" w:hanging="153"/>
        <w:jc w:val="center"/>
        <w:rPr>
          <w:rFonts w:asciiTheme="minorHAnsi" w:hAnsiTheme="minorHAnsi" w:cstheme="minorHAnsi"/>
          <w:i/>
          <w:sz w:val="16"/>
          <w:szCs w:val="16"/>
        </w:rPr>
      </w:pPr>
    </w:p>
    <w:p w14:paraId="5506FA6C" w14:textId="66840676" w:rsidR="00034C7C" w:rsidRPr="006D4A9C" w:rsidRDefault="00034C7C" w:rsidP="006D4A9C">
      <w:pPr>
        <w:keepNext/>
        <w:keepLines/>
        <w:shd w:val="clear" w:color="auto" w:fill="C6D9F1" w:themeFill="text2" w:themeFillTint="33"/>
        <w:spacing w:line="240" w:lineRule="auto"/>
        <w:ind w:right="1"/>
        <w:outlineLvl w:val="1"/>
        <w:rPr>
          <w:rFonts w:asciiTheme="minorHAnsi" w:hAnsiTheme="minorHAnsi" w:cstheme="minorHAnsi"/>
          <w:b/>
          <w:i/>
          <w:sz w:val="16"/>
          <w:szCs w:val="16"/>
        </w:rPr>
      </w:pPr>
      <w:r w:rsidRPr="006D4A9C">
        <w:rPr>
          <w:rFonts w:asciiTheme="minorHAnsi" w:hAnsiTheme="minorHAnsi" w:cstheme="minorHAnsi"/>
          <w:b/>
          <w:color w:val="000000" w:themeColor="text1"/>
          <w:sz w:val="20"/>
        </w:rPr>
        <w:lastRenderedPageBreak/>
        <w:t xml:space="preserve">ZAŁĄCZNIK NR 9 DO SWZ – WYKAZ POTENCJAŁU TECHNICZNEGO </w:t>
      </w:r>
      <w:r w:rsidR="006D4A9C" w:rsidRPr="009F453E">
        <w:rPr>
          <w:rFonts w:asciiTheme="minorHAnsi" w:hAnsiTheme="minorHAnsi" w:cstheme="minorHAnsi"/>
          <w:b/>
          <w:color w:val="000000" w:themeColor="text1"/>
          <w:sz w:val="20"/>
          <w:highlight w:val="yellow"/>
        </w:rPr>
        <w:t>[jeśli dotyczy]</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00157A4B"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60BB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9F453E" w:rsidRPr="00DA6D78">
        <w:rPr>
          <w:rFonts w:asciiTheme="minorHAnsi" w:hAnsiTheme="minorHAnsi" w:cstheme="minorHAnsi"/>
          <w:noProof/>
          <w:sz w:val="20"/>
          <w:szCs w:val="22"/>
        </w:rPr>
        <w:t>1224</w:t>
      </w:r>
      <w:r w:rsidR="00F84A5A" w:rsidRPr="00F66BFB">
        <w:rPr>
          <w:rFonts w:asciiTheme="minorHAnsi" w:hAnsiTheme="minorHAnsi" w:cstheme="minorHAnsi"/>
          <w:sz w:val="20"/>
          <w:szCs w:val="22"/>
        </w:rPr>
        <w:fldChar w:fldCharType="end"/>
      </w:r>
      <w:r w:rsidR="00F84A5A" w:rsidRPr="00F66BFB">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9F453E">
        <w:rPr>
          <w:rFonts w:asciiTheme="minorHAnsi" w:hAnsiTheme="minorHAnsi" w:cstheme="minorHAnsi"/>
          <w:sz w:val="20"/>
          <w:lang w:eastAsia="pl-PL"/>
        </w:rPr>
        <w:fldChar w:fldCharType="separate"/>
      </w:r>
      <w:r w:rsidR="009F453E" w:rsidRPr="00DA6D78">
        <w:rPr>
          <w:rFonts w:asciiTheme="minorHAnsi" w:hAnsiTheme="minorHAnsi" w:cstheme="minorHAnsi"/>
          <w:noProof/>
          <w:sz w:val="20"/>
          <w:lang w:eastAsia="pl-PL"/>
        </w:rPr>
        <w:t>PK30% „Wykonanie prac budowlano montażowych związanych z budową urządzeń: kontenerowe stacje trafo 15/0,4kV, linie kablowe SN-15kV, linia kablowe nn 0,4kV w m. Drożdżówka, Żakówek, Żaków, Nowodzielnik, Dzielnik gm. Siennica.".</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20EAB784" w14:textId="77777777" w:rsidR="00034C7C" w:rsidRDefault="00034C7C" w:rsidP="00034C7C">
      <w:pPr>
        <w:ind w:left="5398" w:right="68" w:hanging="153"/>
        <w:jc w:val="center"/>
        <w:rPr>
          <w:rFonts w:asciiTheme="minorHAnsi" w:hAnsiTheme="minorHAnsi" w:cstheme="minorHAnsi"/>
          <w:i/>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6D4A9C">
          <w:headerReference w:type="default" r:id="rId31"/>
          <w:footerReference w:type="default" r:id="rId32"/>
          <w:type w:val="continuous"/>
          <w:pgSz w:w="11909" w:h="16834"/>
          <w:pgMar w:top="99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0EADF64" w14:textId="15466B29"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065AFA">
        <w:rPr>
          <w:rFonts w:asciiTheme="minorHAnsi" w:hAnsiTheme="minorHAnsi" w:cstheme="minorHAnsi"/>
          <w:b/>
          <w:bCs/>
          <w:color w:val="000000"/>
          <w:sz w:val="20"/>
        </w:rPr>
        <w:t xml:space="preserve"> </w:t>
      </w:r>
      <w:r w:rsidR="006D4A9C">
        <w:rPr>
          <w:rFonts w:asciiTheme="minorHAnsi" w:hAnsiTheme="minorHAnsi" w:cstheme="minorHAnsi"/>
          <w:b/>
          <w:bCs/>
          <w:color w:val="000000"/>
          <w:sz w:val="20"/>
        </w:rPr>
        <w:t>[jeśli dotyczy]</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22F29E0"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06663BC3" w14:textId="4A2AC2BF"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7C622D">
        <w:rPr>
          <w:rFonts w:asciiTheme="minorHAnsi" w:hAnsiTheme="minorHAnsi" w:cstheme="minorHAnsi"/>
          <w:sz w:val="20"/>
        </w:rPr>
        <w:t>POST/DYS/OW/GZ/</w:t>
      </w:r>
      <w:r w:rsidR="00A51966">
        <w:rPr>
          <w:rFonts w:asciiTheme="minorHAnsi" w:hAnsiTheme="minorHAnsi" w:cstheme="minorHAnsi"/>
          <w:sz w:val="20"/>
        </w:rPr>
        <w:t>0</w:t>
      </w:r>
      <w:r w:rsidR="009D53A4">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9F453E" w:rsidRPr="00DA6D78">
        <w:rPr>
          <w:rFonts w:asciiTheme="minorHAnsi" w:hAnsiTheme="minorHAnsi" w:cstheme="minorHAnsi"/>
          <w:noProof/>
          <w:sz w:val="20"/>
        </w:rPr>
        <w:t>1224</w:t>
      </w:r>
      <w:r w:rsidRPr="009572CA">
        <w:rPr>
          <w:rFonts w:asciiTheme="minorHAnsi" w:hAnsiTheme="minorHAnsi" w:cstheme="minorHAnsi"/>
          <w:sz w:val="20"/>
        </w:rPr>
        <w:fldChar w:fldCharType="end"/>
      </w:r>
      <w:r w:rsidRPr="009572CA">
        <w:rPr>
          <w:rFonts w:asciiTheme="minorHAnsi" w:hAnsiTheme="minorHAnsi" w:cstheme="minorHAnsi"/>
          <w:sz w:val="20"/>
        </w:rPr>
        <w:t>/</w:t>
      </w:r>
      <w:r w:rsidR="00BD5ED3">
        <w:rPr>
          <w:rFonts w:asciiTheme="minorHAnsi" w:hAnsiTheme="minorHAnsi" w:cstheme="minorHAnsi"/>
          <w:sz w:val="20"/>
        </w:rPr>
        <w:t>202</w:t>
      </w:r>
      <w:r w:rsidR="00A51966">
        <w:rPr>
          <w:rFonts w:asciiTheme="minorHAnsi" w:hAnsiTheme="minorHAnsi" w:cstheme="minorHAnsi"/>
          <w:sz w:val="20"/>
        </w:rPr>
        <w:t>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sidR="009F453E">
        <w:rPr>
          <w:rFonts w:asciiTheme="minorHAnsi" w:eastAsia="Calibri" w:hAnsiTheme="minorHAnsi" w:cstheme="minorHAnsi"/>
          <w:sz w:val="20"/>
          <w:lang w:eastAsia="pl-PL"/>
        </w:rPr>
        <w:fldChar w:fldCharType="separate"/>
      </w:r>
      <w:r w:rsidR="009F453E" w:rsidRPr="00DA6D78">
        <w:rPr>
          <w:rFonts w:asciiTheme="minorHAnsi" w:eastAsia="Calibri" w:hAnsiTheme="minorHAnsi" w:cstheme="minorHAnsi"/>
          <w:noProof/>
          <w:sz w:val="20"/>
          <w:lang w:eastAsia="pl-PL"/>
        </w:rPr>
        <w:t>PK30% „Wykonanie prac budowlano montażowych związanych z budową urządzeń: kontenerowe stacje trafo 15/0,4kV, linie kablowe SN-15kV, linia kablowe nn 0,4kV w m. Drożdżówka, Żakówek, Żaków, Nowodzielnik, Dzielnik gm. Siennica.".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4219018A"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A51966">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9F453E" w:rsidRPr="00DA6D78">
        <w:rPr>
          <w:rFonts w:asciiTheme="minorHAnsi" w:hAnsiTheme="minorHAnsi" w:cstheme="minorHAnsi"/>
          <w:noProof/>
          <w:sz w:val="20"/>
          <w:szCs w:val="22"/>
        </w:rPr>
        <w:t>1224</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A51966">
        <w:rPr>
          <w:rFonts w:asciiTheme="minorHAnsi" w:hAnsiTheme="minorHAnsi" w:cstheme="minorHAnsi"/>
          <w:sz w:val="20"/>
          <w:szCs w:val="22"/>
        </w:rPr>
        <w:t>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sidR="009F453E">
        <w:rPr>
          <w:rFonts w:asciiTheme="minorHAnsi" w:eastAsia="Calibri" w:hAnsiTheme="minorHAnsi" w:cstheme="minorHAnsi"/>
          <w:sz w:val="20"/>
          <w:lang w:eastAsia="pl-PL"/>
        </w:rPr>
        <w:fldChar w:fldCharType="separate"/>
      </w:r>
      <w:r w:rsidR="009F453E" w:rsidRPr="00DA6D78">
        <w:rPr>
          <w:rFonts w:asciiTheme="minorHAnsi" w:eastAsia="Calibri" w:hAnsiTheme="minorHAnsi" w:cstheme="minorHAnsi"/>
          <w:noProof/>
          <w:sz w:val="20"/>
          <w:lang w:eastAsia="pl-PL"/>
        </w:rPr>
        <w:t>PK30% „Wykonanie prac budowlano montażowych związanych z budową urządzeń: kontenerowe stacje trafo 15/0,4kV, linie kablowe SN-15kV, linia kablowe nn 0,4kV w m. Drożdżówka, Żakówek, Żaków, Nowodzielnik, Dzielnik gm. Siennica.".</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6877E19B"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w:t>
      </w:r>
      <w:r w:rsidR="00700114">
        <w:rPr>
          <w:rFonts w:asciiTheme="minorHAnsi" w:eastAsia="Calibri" w:hAnsiTheme="minorHAnsi" w:cstheme="minorHAnsi"/>
          <w:sz w:val="20"/>
        </w:rPr>
        <w:t xml:space="preserve"> </w:t>
      </w:r>
      <w:r w:rsidRPr="009C2468">
        <w:rPr>
          <w:rFonts w:asciiTheme="minorHAnsi" w:eastAsia="Calibri" w:hAnsiTheme="minorHAnsi" w:cstheme="minorHAnsi"/>
          <w:sz w:val="20"/>
        </w:rPr>
        <w: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16F020B9" w14:textId="1524178D" w:rsidR="007C622D" w:rsidRDefault="007C622D" w:rsidP="00914766">
      <w:pPr>
        <w:tabs>
          <w:tab w:val="left" w:pos="2100"/>
        </w:tabs>
        <w:rPr>
          <w:rFonts w:asciiTheme="minorHAnsi" w:hAnsiTheme="minorHAnsi" w:cstheme="minorHAnsi"/>
          <w:sz w:val="20"/>
        </w:rPr>
      </w:pPr>
    </w:p>
    <w:p w14:paraId="0DC57E61" w14:textId="179A2873"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8104EC">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7C622D" w:rsidRDefault="007C622D" w:rsidP="007C622D">
      <w:pPr>
        <w:rPr>
          <w:rFonts w:asciiTheme="minorHAnsi" w:hAnsiTheme="minorHAnsi" w:cstheme="minorHAnsi"/>
          <w:sz w:val="20"/>
        </w:rPr>
      </w:pPr>
    </w:p>
    <w:p w14:paraId="79918AF5" w14:textId="77777777" w:rsidR="007C622D" w:rsidRPr="007C622D" w:rsidRDefault="007C622D" w:rsidP="007C622D">
      <w:pPr>
        <w:rPr>
          <w:rFonts w:asciiTheme="minorHAnsi" w:hAnsiTheme="minorHAnsi" w:cstheme="minorHAnsi"/>
          <w:sz w:val="20"/>
        </w:rPr>
      </w:pPr>
    </w:p>
    <w:p w14:paraId="5F8CDAEE" w14:textId="1BFB4F9C"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9D53A4">
        <w:rPr>
          <w:rFonts w:asciiTheme="minorHAnsi" w:hAnsiTheme="minorHAnsi" w:cstheme="minorHAnsi"/>
          <w:sz w:val="20"/>
          <w:lang w:eastAsia="pl-PL"/>
        </w:rPr>
        <w:t>0</w:t>
      </w:r>
      <w:r w:rsidR="004E6D29">
        <w:rPr>
          <w:rFonts w:asciiTheme="minorHAnsi" w:hAnsiTheme="minorHAnsi" w:cstheme="minorHAnsi"/>
          <w:sz w:val="20"/>
          <w:lang w:eastAsia="pl-PL"/>
        </w:rPr>
        <w:fldChar w:fldCharType="begin"/>
      </w:r>
      <w:r w:rsidR="004E6D29">
        <w:rPr>
          <w:rFonts w:asciiTheme="minorHAnsi" w:hAnsiTheme="minorHAnsi" w:cstheme="minorHAnsi"/>
          <w:sz w:val="20"/>
          <w:lang w:eastAsia="pl-PL"/>
        </w:rPr>
        <w:instrText xml:space="preserve"> MERGEFIELD nr_postepowania </w:instrText>
      </w:r>
      <w:r w:rsidR="004E6D29">
        <w:rPr>
          <w:rFonts w:asciiTheme="minorHAnsi" w:hAnsiTheme="minorHAnsi" w:cstheme="minorHAnsi"/>
          <w:sz w:val="20"/>
          <w:lang w:eastAsia="pl-PL"/>
        </w:rPr>
        <w:fldChar w:fldCharType="separate"/>
      </w:r>
      <w:r w:rsidR="009F453E" w:rsidRPr="00DA6D78">
        <w:rPr>
          <w:rFonts w:asciiTheme="minorHAnsi" w:hAnsiTheme="minorHAnsi" w:cstheme="minorHAnsi"/>
          <w:noProof/>
          <w:sz w:val="20"/>
          <w:lang w:eastAsia="pl-PL"/>
        </w:rPr>
        <w:t>1224</w:t>
      </w:r>
      <w:r w:rsidR="004E6D29">
        <w:rPr>
          <w:rFonts w:asciiTheme="minorHAnsi" w:hAnsiTheme="minorHAnsi" w:cstheme="minorHAnsi"/>
          <w:sz w:val="20"/>
          <w:lang w:eastAsia="pl-PL"/>
        </w:rPr>
        <w:fldChar w:fldCharType="end"/>
      </w:r>
      <w:r w:rsidRPr="007C622D">
        <w:rPr>
          <w:rFonts w:asciiTheme="minorHAnsi" w:hAnsiTheme="minorHAnsi" w:cstheme="minorHAnsi"/>
          <w:sz w:val="20"/>
          <w:lang w:eastAsia="pl-PL"/>
        </w:rPr>
        <w:t>/202</w:t>
      </w:r>
      <w:r w:rsidR="00A51966">
        <w:rPr>
          <w:rFonts w:asciiTheme="minorHAnsi" w:hAnsiTheme="minorHAnsi" w:cstheme="minorHAnsi"/>
          <w:sz w:val="20"/>
          <w:lang w:eastAsia="pl-PL"/>
        </w:rPr>
        <w:t>5</w:t>
      </w:r>
      <w:r w:rsidRPr="007C622D">
        <w:rPr>
          <w:rFonts w:asciiTheme="minorHAnsi" w:hAnsiTheme="minorHAnsi" w:cstheme="minorHAnsi"/>
          <w:sz w:val="20"/>
          <w:lang w:eastAsia="pl-PL"/>
        </w:rPr>
        <w:t xml:space="preserve">  prowadzonym w trybie przetargu nieograniczonego pn. </w:t>
      </w:r>
      <w:r w:rsidR="00442C8C">
        <w:rPr>
          <w:rFonts w:asciiTheme="minorHAnsi" w:hAnsiTheme="minorHAnsi" w:cstheme="minorHAnsi"/>
          <w:sz w:val="20"/>
        </w:rPr>
        <w:fldChar w:fldCharType="begin"/>
      </w:r>
      <w:r w:rsidR="00442C8C">
        <w:rPr>
          <w:rFonts w:asciiTheme="minorHAnsi" w:hAnsiTheme="minorHAnsi" w:cstheme="minorHAnsi"/>
          <w:sz w:val="20"/>
        </w:rPr>
        <w:instrText xml:space="preserve"> MERGEFIELD nazwa_post </w:instrText>
      </w:r>
      <w:r w:rsidR="009F453E">
        <w:rPr>
          <w:rFonts w:asciiTheme="minorHAnsi" w:hAnsiTheme="minorHAnsi" w:cstheme="minorHAnsi"/>
          <w:sz w:val="20"/>
        </w:rPr>
        <w:fldChar w:fldCharType="separate"/>
      </w:r>
      <w:r w:rsidR="009F453E" w:rsidRPr="00DA6D78">
        <w:rPr>
          <w:rFonts w:asciiTheme="minorHAnsi" w:hAnsiTheme="minorHAnsi" w:cstheme="minorHAnsi"/>
          <w:noProof/>
          <w:sz w:val="20"/>
        </w:rPr>
        <w:t>PK30% „Wykonanie prac budowlano montażowych związanych z budową urządzeń: kontenerowe stacje trafo 15/0,4kV, linie kablowe SN-15kV, linia kablowe nn 0,4kV w m. Drożdżówka, Żakówek, Żaków, Nowodzielnik, Dzielnik gm. Siennica.".</w:t>
      </w:r>
      <w:r w:rsidR="00442C8C">
        <w:rPr>
          <w:rFonts w:asciiTheme="minorHAnsi" w:hAnsiTheme="minorHAnsi" w:cstheme="minorHAnsi"/>
          <w:sz w:val="20"/>
        </w:rPr>
        <w:fldChar w:fldCharType="end"/>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8104E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8104E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8104E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8104E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8104E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91D2931" w14:textId="789C4B43" w:rsidR="007C622D" w:rsidRPr="007C622D" w:rsidRDefault="007C622D" w:rsidP="00065AFA">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tc>
      </w:tr>
      <w:tr w:rsidR="007C622D" w:rsidRPr="007C622D" w14:paraId="34D3B362"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C1D3E" w14:textId="77777777" w:rsidR="006D4A9C" w:rsidRDefault="006D4A9C" w:rsidP="004A302B">
      <w:pPr>
        <w:spacing w:line="240" w:lineRule="auto"/>
      </w:pPr>
      <w:r>
        <w:separator/>
      </w:r>
    </w:p>
  </w:endnote>
  <w:endnote w:type="continuationSeparator" w:id="0">
    <w:p w14:paraId="2141A6FD" w14:textId="77777777" w:rsidR="006D4A9C" w:rsidRDefault="006D4A9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6D4A9C" w:rsidRDefault="006D4A9C">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6D4A9C" w:rsidRDefault="006D4A9C" w:rsidP="00D10121">
    <w:pPr>
      <w:pStyle w:val="Stopka"/>
      <w:jc w:val="center"/>
    </w:pPr>
  </w:p>
  <w:p w14:paraId="47E480D8" w14:textId="77777777" w:rsidR="006D4A9C" w:rsidRPr="00DD5C5D" w:rsidRDefault="006D4A9C" w:rsidP="00D10121">
    <w:pPr>
      <w:pStyle w:val="Nagwek"/>
      <w:rPr>
        <w:rFonts w:ascii="Calibri" w:hAnsi="Calibri"/>
        <w:bCs/>
        <w:sz w:val="16"/>
        <w:szCs w:val="16"/>
      </w:rPr>
    </w:pPr>
  </w:p>
  <w:p w14:paraId="5825A4B2" w14:textId="77777777" w:rsidR="006D4A9C" w:rsidRDefault="006D4A9C">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6D4A9C" w:rsidRDefault="006D4A9C">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6D4A9C" w:rsidRDefault="006D4A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6D4A9C" w:rsidRPr="0072383F" w:rsidRDefault="006D4A9C"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0EDACC5B" w:rsidR="006D4A9C" w:rsidRPr="00221E34" w:rsidRDefault="006D4A9C"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DA2D2A">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6D4A9C" w:rsidRDefault="006D4A9C" w:rsidP="003C629B">
    <w:pPr>
      <w:pStyle w:val="Stopka"/>
      <w:jc w:val="center"/>
    </w:pPr>
  </w:p>
  <w:p w14:paraId="58369837" w14:textId="77777777" w:rsidR="006D4A9C" w:rsidRDefault="006D4A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6D4A9C" w:rsidRDefault="006D4A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6B2E0BCA" w14:textId="7A72AC85" w:rsidR="006D4A9C" w:rsidRPr="002A7B62" w:rsidRDefault="006D4A9C"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6D4A9C" w:rsidRDefault="006D4A9C">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6D4A9C" w:rsidRPr="0072383F" w:rsidRDefault="006D4A9C"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3FED6C7E" w:rsidR="006D4A9C" w:rsidRPr="00221E34" w:rsidRDefault="006D4A9C"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DA2D2A">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6D4A9C" w:rsidRDefault="006D4A9C" w:rsidP="003C629B">
    <w:pPr>
      <w:pStyle w:val="Stopka"/>
      <w:jc w:val="center"/>
    </w:pPr>
  </w:p>
  <w:p w14:paraId="6934332F" w14:textId="77777777" w:rsidR="006D4A9C" w:rsidRDefault="006D4A9C">
    <w:pPr>
      <w:pStyle w:val="Stopka"/>
    </w:pPr>
  </w:p>
  <w:p w14:paraId="0E7E20E5" w14:textId="77777777" w:rsidR="006D4A9C" w:rsidRDefault="006D4A9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51720463" w14:textId="3F53C06D" w:rsidR="006D4A9C" w:rsidRPr="002A7B62" w:rsidRDefault="006D4A9C"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A2D2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6D4A9C" w:rsidRDefault="006D4A9C">
    <w:pPr>
      <w:pStyle w:val="Stopka"/>
    </w:pPr>
  </w:p>
  <w:p w14:paraId="47495F07" w14:textId="77777777" w:rsidR="006D4A9C" w:rsidRDefault="006D4A9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6D4A9C" w:rsidRDefault="006D4A9C">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6D4A9C" w:rsidRPr="00DD5C5D" w:rsidRDefault="006D4A9C" w:rsidP="00DD5C5D">
    <w:pPr>
      <w:pStyle w:val="Nagwek"/>
      <w:jc w:val="center"/>
      <w:rPr>
        <w:rFonts w:ascii="Calibri" w:hAnsi="Calibri"/>
        <w:bCs/>
        <w:sz w:val="16"/>
        <w:szCs w:val="16"/>
      </w:rPr>
    </w:pPr>
  </w:p>
  <w:p w14:paraId="6C945248" w14:textId="40EE8302" w:rsidR="006D4A9C" w:rsidRDefault="006D4A9C"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A2D2A">
      <w:rPr>
        <w:rFonts w:ascii="Calibri" w:hAnsi="Calibri"/>
        <w:bCs/>
        <w:noProof/>
        <w:sz w:val="16"/>
        <w:szCs w:val="16"/>
      </w:rPr>
      <w:t>25</w:t>
    </w:r>
    <w:r w:rsidRPr="00DD5C5D">
      <w:rPr>
        <w:rFonts w:ascii="Calibri" w:hAnsi="Calibri"/>
        <w:bCs/>
        <w:sz w:val="16"/>
        <w:szCs w:val="16"/>
      </w:rPr>
      <w:fldChar w:fldCharType="end"/>
    </w:r>
  </w:p>
  <w:p w14:paraId="11258AC5" w14:textId="77777777" w:rsidR="006D4A9C" w:rsidRDefault="006D4A9C">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6D4A9C" w:rsidRDefault="006D4A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CA8E" w14:textId="77777777" w:rsidR="006D4A9C" w:rsidRDefault="006D4A9C" w:rsidP="004A302B">
      <w:pPr>
        <w:spacing w:line="240" w:lineRule="auto"/>
      </w:pPr>
      <w:r>
        <w:separator/>
      </w:r>
    </w:p>
  </w:footnote>
  <w:footnote w:type="continuationSeparator" w:id="0">
    <w:p w14:paraId="5D5278D6" w14:textId="77777777" w:rsidR="006D4A9C" w:rsidRDefault="006D4A9C" w:rsidP="004A302B">
      <w:pPr>
        <w:spacing w:line="240" w:lineRule="auto"/>
      </w:pPr>
      <w:r>
        <w:continuationSeparator/>
      </w:r>
    </w:p>
  </w:footnote>
  <w:footnote w:id="1">
    <w:p w14:paraId="1349226E" w14:textId="77777777" w:rsidR="006D4A9C" w:rsidRPr="00F2601C" w:rsidRDefault="006D4A9C"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6D4A9C" w:rsidRPr="00F2601C" w:rsidRDefault="006D4A9C"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6D4A9C" w:rsidRPr="001A6201" w:rsidRDefault="006D4A9C"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6D4A9C" w:rsidRPr="001A6201" w:rsidRDefault="006D4A9C"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6D4A9C" w:rsidRPr="003F2EF3" w:rsidRDefault="006D4A9C"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6D4A9C" w:rsidRPr="003D4E66" w:rsidRDefault="006D4A9C"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6D4A9C" w:rsidRDefault="006D4A9C"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6D4A9C" w:rsidRPr="00B704B4" w:rsidRDefault="006D4A9C" w:rsidP="007C622D">
      <w:pPr>
        <w:pStyle w:val="Tekstprzypisudolnego"/>
        <w:jc w:val="both"/>
        <w:rPr>
          <w:rFonts w:ascii="Verdana" w:hAnsi="Verdana" w:cs="Arial"/>
          <w:sz w:val="12"/>
          <w:szCs w:val="12"/>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B704B4">
        <w:rPr>
          <w:rFonts w:ascii="Verdana" w:hAnsi="Verdana" w:cs="Arial"/>
          <w:sz w:val="12"/>
          <w:szCs w:val="12"/>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6D4A9C" w:rsidRPr="00B704B4" w:rsidRDefault="006D4A9C"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obywateli rosyjskich lub osób fizycznych lub prawnych, podmiotów lub organów z siedzibą w Rosji;</w:t>
      </w:r>
    </w:p>
    <w:p w14:paraId="37B2C9D3" w14:textId="77777777" w:rsidR="006D4A9C" w:rsidRPr="00B704B4" w:rsidRDefault="006D4A9C" w:rsidP="007C622D">
      <w:pPr>
        <w:pStyle w:val="Tekstprzypisudolnego"/>
        <w:numPr>
          <w:ilvl w:val="0"/>
          <w:numId w:val="36"/>
        </w:numPr>
        <w:rPr>
          <w:rFonts w:ascii="Verdana" w:hAnsi="Verdana" w:cs="Arial"/>
          <w:sz w:val="12"/>
          <w:szCs w:val="12"/>
        </w:rPr>
      </w:pPr>
      <w:bookmarkStart w:id="7" w:name="_Hlk102557314"/>
      <w:r w:rsidRPr="00B704B4">
        <w:rPr>
          <w:rFonts w:ascii="Verdana" w:hAnsi="Verdana" w:cs="Arial"/>
          <w:sz w:val="12"/>
          <w:szCs w:val="12"/>
        </w:rPr>
        <w:t>osób prawnych, podmiotów lub organów, do których prawa własności bezpośrednio lub pośrednio w ponad 50 % należą do podmiotu, o którym mowa w lit. a) niniejszego ustępu; lub</w:t>
      </w:r>
      <w:bookmarkEnd w:id="7"/>
    </w:p>
    <w:p w14:paraId="60F56E47" w14:textId="77777777" w:rsidR="006D4A9C" w:rsidRPr="00B704B4" w:rsidRDefault="006D4A9C"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osób fizycznych lub prawnych, podmiotów lub organów działających w imieniu lub pod kierunkiem podmiotu, o którym mowa w lit. a) lub b) niniejszego ustępu,</w:t>
      </w:r>
    </w:p>
    <w:p w14:paraId="429496B3" w14:textId="77777777" w:rsidR="006D4A9C" w:rsidRPr="00B704B4" w:rsidRDefault="006D4A9C" w:rsidP="007C622D">
      <w:pPr>
        <w:pStyle w:val="Tekstprzypisudolnego"/>
        <w:jc w:val="both"/>
        <w:rPr>
          <w:rFonts w:ascii="Verdana" w:hAnsi="Verdana" w:cs="Arial"/>
          <w:sz w:val="12"/>
          <w:szCs w:val="12"/>
        </w:rPr>
      </w:pPr>
      <w:r w:rsidRPr="00B704B4">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6D4A9C" w:rsidRPr="00B704B4" w:rsidRDefault="006D4A9C" w:rsidP="007C622D">
      <w:pPr>
        <w:rPr>
          <w:rFonts w:ascii="Verdana" w:hAnsi="Verdana" w:cs="Arial"/>
          <w:color w:val="222222"/>
          <w:sz w:val="12"/>
          <w:szCs w:val="12"/>
        </w:rPr>
      </w:pPr>
      <w:r w:rsidRPr="00B704B4">
        <w:rPr>
          <w:rStyle w:val="Odwoanieprzypisudolnego"/>
          <w:rFonts w:ascii="Arial" w:hAnsi="Arial" w:cs="Arial"/>
          <w:sz w:val="12"/>
          <w:szCs w:val="12"/>
        </w:rPr>
        <w:footnoteRef/>
      </w:r>
      <w:r w:rsidRPr="00B704B4">
        <w:rPr>
          <w:rFonts w:ascii="Arial" w:hAnsi="Arial" w:cs="Arial"/>
          <w:sz w:val="12"/>
          <w:szCs w:val="12"/>
        </w:rPr>
        <w:t xml:space="preserve"> </w:t>
      </w:r>
      <w:r w:rsidRPr="00B704B4">
        <w:rPr>
          <w:rFonts w:ascii="Verdana" w:hAnsi="Verdana" w:cs="Arial"/>
          <w:color w:val="222222"/>
          <w:sz w:val="12"/>
          <w:szCs w:val="12"/>
        </w:rPr>
        <w:t xml:space="preserve">Zgodnie z treścią art. 7 ust. 1 ustawy z dnia 13 kwietnia 2022 r. </w:t>
      </w:r>
      <w:r w:rsidRPr="00B704B4">
        <w:rPr>
          <w:rFonts w:ascii="Verdana" w:hAnsi="Verdana" w:cs="Arial"/>
          <w:i/>
          <w:iCs/>
          <w:color w:val="222222"/>
          <w:sz w:val="12"/>
          <w:szCs w:val="12"/>
        </w:rPr>
        <w:t xml:space="preserve">o szczególnych rozwiązaniach w zakresie przeciwdziałania wspieraniu agresji na Ukrainę oraz służących ochronie bezpieczeństwa narodowego,  </w:t>
      </w:r>
      <w:r w:rsidRPr="00B704B4">
        <w:rPr>
          <w:rFonts w:ascii="Verdana" w:hAnsi="Verdana" w:cs="Arial"/>
          <w:color w:val="222222"/>
          <w:sz w:val="12"/>
          <w:szCs w:val="12"/>
        </w:rPr>
        <w:t xml:space="preserve">z </w:t>
      </w:r>
      <w:r w:rsidRPr="00B704B4">
        <w:rPr>
          <w:rFonts w:ascii="Verdana" w:hAnsi="Verdana" w:cs="Arial"/>
          <w:color w:val="222222"/>
          <w:sz w:val="12"/>
          <w:szCs w:val="12"/>
          <w:lang w:eastAsia="pl-PL"/>
        </w:rPr>
        <w:t>postępowania o udzielenie zamówienia publicznego lub konkursu prowadzonego na podstawie Ustawy PZP wyklucza się:</w:t>
      </w:r>
    </w:p>
    <w:p w14:paraId="3E5985E6" w14:textId="77777777" w:rsidR="006D4A9C" w:rsidRPr="00B704B4" w:rsidRDefault="006D4A9C" w:rsidP="007C622D">
      <w:pPr>
        <w:rPr>
          <w:rFonts w:ascii="Verdana" w:hAnsi="Verdana" w:cs="Arial"/>
          <w:color w:val="222222"/>
          <w:sz w:val="12"/>
          <w:szCs w:val="12"/>
          <w:lang w:eastAsia="pl-PL"/>
        </w:rPr>
      </w:pPr>
      <w:r w:rsidRPr="00B704B4">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6D4A9C" w:rsidRPr="00342E37" w:rsidRDefault="006D4A9C" w:rsidP="007C622D">
      <w:pPr>
        <w:rPr>
          <w:rFonts w:ascii="Verdana" w:hAnsi="Verdana" w:cs="Arial"/>
          <w:color w:val="222222"/>
          <w:sz w:val="14"/>
          <w:szCs w:val="14"/>
        </w:rPr>
      </w:pPr>
      <w:r w:rsidRPr="00B704B4">
        <w:rPr>
          <w:rFonts w:ascii="Verdana" w:hAnsi="Verdana" w:cs="Arial"/>
          <w:color w:val="222222"/>
          <w:sz w:val="12"/>
          <w:szCs w:val="12"/>
        </w:rPr>
        <w:t xml:space="preserve">2) </w:t>
      </w:r>
      <w:r w:rsidRPr="00B704B4">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w:t>
      </w:r>
      <w:r w:rsidRPr="00342E37">
        <w:rPr>
          <w:rFonts w:ascii="Verdana" w:hAnsi="Verdana" w:cs="Arial"/>
          <w:color w:val="222222"/>
          <w:sz w:val="14"/>
          <w:szCs w:val="14"/>
          <w:lang w:eastAsia="pl-PL"/>
        </w:rPr>
        <w:t xml:space="preserve">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6D4A9C" w:rsidRPr="00896587" w:rsidRDefault="006D4A9C"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6D4A9C" w:rsidRPr="00CF2D59" w:rsidRDefault="006D4A9C"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6D4A9C" w:rsidRDefault="006D4A9C"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6D4A9C" w:rsidRDefault="006D4A9C"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6D4A9C" w:rsidRPr="00517ECB" w:rsidRDefault="006D4A9C"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6D4A9C" w:rsidRDefault="006D4A9C">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6D4A9C" w:rsidRDefault="006D4A9C">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6D4A9C" w:rsidRDefault="006D4A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6D4A9C" w:rsidRPr="0072383F" w:rsidRDefault="006D4A9C"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6D4A9C" w:rsidRDefault="006D4A9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6D4A9C" w:rsidRPr="0072383F" w:rsidRDefault="006D4A9C" w:rsidP="003C629B">
    <w:pPr>
      <w:pStyle w:val="Nagwek"/>
      <w:ind w:hanging="284"/>
      <w:jc w:val="center"/>
      <w:rPr>
        <w:rFonts w:ascii="Calibri" w:hAnsi="Calibri"/>
        <w:b/>
        <w:bCs/>
        <w:szCs w:val="16"/>
      </w:rPr>
    </w:pPr>
  </w:p>
  <w:p w14:paraId="3CD10257" w14:textId="77777777" w:rsidR="006D4A9C" w:rsidRDefault="006D4A9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6D4A9C" w:rsidRDefault="006D4A9C">
    <w:pPr>
      <w:pStyle w:val="Nagwek"/>
    </w:pPr>
  </w:p>
  <w:p w14:paraId="7E71CC68" w14:textId="77777777" w:rsidR="006D4A9C" w:rsidRDefault="006D4A9C"/>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6D4A9C" w:rsidRDefault="006D4A9C">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6D4A9C" w:rsidRDefault="006D4A9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6D4A9C" w:rsidRPr="00A31C7C" w:rsidRDefault="006D4A9C"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6D4A9C" w:rsidRPr="000F58B6" w:rsidRDefault="006D4A9C"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6D4A9C" w:rsidRDefault="006D4A9C">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6D4A9C" w:rsidRDefault="006D4A9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6D4A9C" w:rsidRDefault="006D4A9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6D4A9C" w:rsidRPr="000F58B6" w:rsidRDefault="006D4A9C"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 w:numId="3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503448049"/>
  </wne:recipientData>
  <wne:recipientData>
    <wne:active wne:val="1"/>
    <wne:hash wne:val="-2095116776"/>
  </wne:recipientData>
  <wne:recipientData>
    <wne:active wne:val="1"/>
    <wne:hash wne:val="1682571030"/>
  </wne:recipientData>
  <wne:recipientData>
    <wne:active wne:val="1"/>
    <wne:hash wne:val="-148528698"/>
  </wne:recipientData>
  <wne:recipientData>
    <wne:active wne:val="1"/>
    <wne:hash wne:val="-546371937"/>
  </wne:recipientData>
  <wne:recipientData>
    <wne:active wne:val="1"/>
    <wne:hash wne:val="758157036"/>
  </wne:recipientData>
  <wne:recipientData>
    <wne:active wne:val="1"/>
    <wne:hash wne:val="909273649"/>
  </wne:recipientData>
  <wne:recipientData>
    <wne:active wne:val="1"/>
    <wne:hash wne:val="-2100099183"/>
  </wne:recipientData>
  <wne:recipientData>
    <wne:active wne:val="1"/>
    <wne:hash wne:val="1258110918"/>
  </wne:recipientData>
  <wne:recipientData>
    <wne:active wne:val="1"/>
    <wne:hash wne:val="-527090374"/>
  </wne:recipientData>
  <wne:recipientData>
    <wne:active wne:val="1"/>
    <wne:hash wne:val="-666906162"/>
  </wne:recipientData>
  <wne:recipientData>
    <wne:active wne:val="1"/>
    <wne:hash wne:val="1629442508"/>
  </wne:recipientData>
  <wne:recipientData>
    <wne:active wne:val="1"/>
    <wne:hash wne:val="1035027168"/>
  </wne:recipientData>
  <wne:recipientData>
    <wne:active wne:val="1"/>
    <wne:hash wne:val="540686746"/>
  </wne:recipientData>
  <wne:recipientData>
    <wne:active wne:val="1"/>
    <wne:hash wne:val="-1970722116"/>
  </wne:recipientData>
  <wne:recipientData>
    <wne:active wne:val="1"/>
    <wne:hash wne:val="633799547"/>
  </wne:recipientData>
  <wne:recipientData>
    <wne:active wne:val="1"/>
    <wne:hash wne:val="-1318718474"/>
  </wne:recipientData>
  <wne:recipientData>
    <wne:active wne:val="1"/>
    <wne:hash wne:val="1431565780"/>
  </wne:recipientData>
  <wne:recipientData>
    <wne:active wne:val="1"/>
    <wne:hash wne:val="462790735"/>
  </wne:recipientData>
  <wne:recipientData>
    <wne:active wne:val="1"/>
    <wne:hash wne:val="-1202018295"/>
  </wne:recipientData>
  <wne:recipientData>
    <wne:active wne:val="1"/>
    <wne:hash wne:val="-1298367"/>
  </wne:recipientData>
  <wne:recipientData>
    <wne:active wne:val="1"/>
    <wne:hash wne:val="-392291066"/>
  </wne:recipientData>
  <wne:recipientData>
    <wne:active wne:val="1"/>
    <wne:hash wne:val="1300516792"/>
  </wne:recipientData>
  <wne:recipientData>
    <wne:active wne:val="1"/>
    <wne:hash wne:val="-680615286"/>
  </wne:recipientData>
  <wne:recipientData>
    <wne:active wne:val="1"/>
    <wne:hash wne:val="-621085969"/>
  </wne:recipientData>
  <wne:recipientData>
    <wne:active wne:val="1"/>
    <wne:hash wne:val="-111559961"/>
  </wne:recipientData>
  <wne:recipientData>
    <wne:active wne:val="1"/>
    <wne:hash wne:val="721343137"/>
  </wne:recipientData>
  <wne:recipientData>
    <wne:active wne:val="1"/>
    <wne:hash wne:val="-234242911"/>
  </wne:recipientData>
  <wne:recipientData>
    <wne:active wne:val="1"/>
    <wne:hash wne:val="1619434470"/>
  </wne:recipientData>
  <wne:recipientData>
    <wne:active wne:val="1"/>
    <wne:hash wne:val="574595710"/>
  </wne:recipientData>
  <wne:recipientData>
    <wne:active wne:val="1"/>
    <wne:hash wne:val="691530214"/>
  </wne:recipientData>
  <wne:recipientData>
    <wne:active wne:val="1"/>
    <wne:hash wne:val="-1183287394"/>
  </wne:recipientData>
  <wne:recipientData>
    <wne:active wne:val="1"/>
    <wne:hash wne:val="-443268789"/>
  </wne:recipientData>
  <wne:recipientData>
    <wne:active wne:val="1"/>
    <wne:hash wne:val="1097548879"/>
  </wne:recipientData>
  <wne:recipientData>
    <wne:active wne:val="1"/>
    <wne:hash wne:val="-838369360"/>
  </wne:recipientData>
  <wne:recipientData>
    <wne:active wne:val="1"/>
    <wne:hash wne:val="-620260777"/>
  </wne:recipientData>
  <wne:recipientData>
    <wne:active wne:val="1"/>
    <wne:hash wne:val="1721349260"/>
  </wne:recipientData>
  <wne:recipientData>
    <wne:active wne:val="1"/>
    <wne:hash wne:val="-890430455"/>
  </wne:recipientData>
  <wne:recipientData>
    <wne:active wne:val="1"/>
    <wne:hash wne:val="-1276379816"/>
  </wne:recipientData>
  <wne:recipientData>
    <wne:active wne:val="1"/>
    <wne:hash wne:val="21713197"/>
  </wne:recipientData>
  <wne:recipientData>
    <wne:active wne:val="1"/>
    <wne:hash wne:val="-1584510357"/>
  </wne:recipientData>
  <wne:recipientData>
    <wne:active wne:val="1"/>
    <wne:hash wne:val="610994329"/>
  </wne:recipientData>
  <wne:recipientData>
    <wne:active wne:val="1"/>
    <wne:hash wne:val="-1974601008"/>
  </wne:recipientData>
  <wne:recipientData>
    <wne:active wne:val="1"/>
    <wne:hash wne:val="-1347766421"/>
  </wne:recipientData>
  <wne:recipientData>
    <wne:active wne:val="1"/>
    <wne:hash wne:val="-278165860"/>
  </wne:recipientData>
  <wne:recipientData>
    <wne:active wne:val="1"/>
    <wne:hash wne:val="-824820175"/>
  </wne:recipientData>
  <wne:recipientData>
    <wne:active wne:val="1"/>
    <wne:hash wne:val="672850862"/>
  </wne:recipientData>
  <wne:recipientData>
    <wne:active wne:val="1"/>
    <wne:hash wne:val="414299736"/>
  </wne:recipientData>
  <wne:recipientData>
    <wne:active wne:val="1"/>
    <wne:hash wne:val="-1975550685"/>
  </wne:recipientData>
  <wne:recipientData>
    <wne:active wne:val="1"/>
    <wne:hash wne:val="1033416585"/>
  </wne:recipientData>
  <wne:recipientData>
    <wne:active wne:val="1"/>
    <wne:hash wne:val="417349451"/>
  </wne:recipientData>
  <wne:recipientData>
    <wne:active wne:val="1"/>
    <wne:hash wne:val="-808073657"/>
  </wne:recipientData>
  <wne:recipientData>
    <wne:active wne:val="1"/>
    <wne:hash wne:val="1860760419"/>
  </wne:recipientData>
  <wne:recipientData>
    <wne:active wne:val="1"/>
    <wne:hash wne:val="17718494"/>
  </wne:recipientData>
  <wne:recipientData>
    <wne:active wne:val="1"/>
    <wne:hash wne:val="1678259382"/>
  </wne:recipientData>
  <wne:recipientData>
    <wne:active wne:val="1"/>
    <wne:hash wne:val="2102967137"/>
  </wne:recipientData>
  <wne:recipientData>
    <wne:active wne:val="1"/>
    <wne:hash wne:val="-548257685"/>
  </wne:recipientData>
  <wne:recipientData>
    <wne:active wne:val="1"/>
    <wne:hash wne:val="-763302607"/>
  </wne:recipientData>
  <wne:recipientData>
    <wne:active wne:val="1"/>
    <wne:hash wne:val="151478290"/>
  </wne:recipientData>
  <wne:recipientData>
    <wne:active wne:val="1"/>
    <wne:hash wne:val="289082379"/>
  </wne:recipientData>
  <wne:recipientData>
    <wne:active wne:val="1"/>
    <wne:hash wne:val="-772705530"/>
  </wne:recipientData>
  <wne:recipientData>
    <wne:active wne:val="1"/>
    <wne:hash wne:val="967084586"/>
  </wne:recipientData>
  <wne:recipientData>
    <wne:active wne:val="1"/>
    <wne:hash wne:val="772175265"/>
  </wne:recipientData>
  <wne:recipientData>
    <wne:active wne:val="1"/>
    <wne:hash wne:val="1706801971"/>
  </wne:recipientData>
  <wne:recipientData>
    <wne:active wne:val="1"/>
    <wne:hash wne:val="991201139"/>
  </wne:recipientData>
  <wne:recipientData>
    <wne:active wne:val="1"/>
    <wne:hash wne:val="1264693301"/>
  </wne:recipientData>
  <wne:recipientData>
    <wne:active wne:val="1"/>
    <wne:hash wne:val="1320111295"/>
  </wne:recipientData>
  <wne:recipientData>
    <wne:active wne:val="1"/>
    <wne:hash wne:val="-2020893055"/>
  </wne:recipientData>
  <wne:recipientData>
    <wne:active wne:val="1"/>
    <wne:hash wne:val="1921536965"/>
  </wne:recipientData>
  <wne:recipientData>
    <wne:active wne:val="1"/>
    <wne:hash wne:val="2003157770"/>
  </wne:recipientData>
  <wne:recipientData>
    <wne:active wne:val="1"/>
    <wne:hash wne:val="-2056976619"/>
  </wne:recipientData>
  <wne:recipientData>
    <wne:active wne:val="1"/>
    <wne:hash wne:val="121082154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71"/>
    <w:odso>
      <w:udl w:val="Provider=Microsoft.ACE.OLEDB.12.0;User ID=Admin;Data Source=C:\Users\11906285\Documents\ZAMÓWIENIA\POSTĘPOWAMIA OD 01.2022\PI\Baza danych_2025.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79"/>
    <w:rsid w:val="000532AE"/>
    <w:rsid w:val="00055178"/>
    <w:rsid w:val="00056DB4"/>
    <w:rsid w:val="00057E00"/>
    <w:rsid w:val="00062C54"/>
    <w:rsid w:val="00064A47"/>
    <w:rsid w:val="00064F26"/>
    <w:rsid w:val="00065AFA"/>
    <w:rsid w:val="00066400"/>
    <w:rsid w:val="00071FE3"/>
    <w:rsid w:val="00072501"/>
    <w:rsid w:val="00072BE1"/>
    <w:rsid w:val="000747E2"/>
    <w:rsid w:val="00074AA8"/>
    <w:rsid w:val="00076214"/>
    <w:rsid w:val="00077597"/>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BF5"/>
    <w:rsid w:val="000C0044"/>
    <w:rsid w:val="000C16FD"/>
    <w:rsid w:val="000C246E"/>
    <w:rsid w:val="000C2E11"/>
    <w:rsid w:val="000C35AB"/>
    <w:rsid w:val="000C3A88"/>
    <w:rsid w:val="000C5FE9"/>
    <w:rsid w:val="000C6B4C"/>
    <w:rsid w:val="000C7F24"/>
    <w:rsid w:val="000C7F71"/>
    <w:rsid w:val="000D0C0F"/>
    <w:rsid w:val="000D106A"/>
    <w:rsid w:val="000D116D"/>
    <w:rsid w:val="000D1591"/>
    <w:rsid w:val="000D1629"/>
    <w:rsid w:val="000D16B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E"/>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476A0"/>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3CE"/>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B4F"/>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5E59"/>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4CE9"/>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BBD"/>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1EE"/>
    <w:rsid w:val="002A5BC6"/>
    <w:rsid w:val="002A6128"/>
    <w:rsid w:val="002A7B62"/>
    <w:rsid w:val="002B0BCD"/>
    <w:rsid w:val="002B0F0A"/>
    <w:rsid w:val="002B0F7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1ED0"/>
    <w:rsid w:val="003629C9"/>
    <w:rsid w:val="00363403"/>
    <w:rsid w:val="00363D12"/>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560"/>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FB9"/>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2C8C"/>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FE"/>
    <w:rsid w:val="00476F5C"/>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05"/>
    <w:rsid w:val="00495CA3"/>
    <w:rsid w:val="00496F80"/>
    <w:rsid w:val="00497A26"/>
    <w:rsid w:val="004A0A4D"/>
    <w:rsid w:val="004A0E3C"/>
    <w:rsid w:val="004A1835"/>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F59"/>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DB2"/>
    <w:rsid w:val="004E1F8C"/>
    <w:rsid w:val="004E41B6"/>
    <w:rsid w:val="004E4323"/>
    <w:rsid w:val="004E4393"/>
    <w:rsid w:val="004E469B"/>
    <w:rsid w:val="004E48E9"/>
    <w:rsid w:val="004E528A"/>
    <w:rsid w:val="004E6D29"/>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BB1"/>
    <w:rsid w:val="00502D83"/>
    <w:rsid w:val="0050326B"/>
    <w:rsid w:val="00503485"/>
    <w:rsid w:val="00503960"/>
    <w:rsid w:val="005051E6"/>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1DDD"/>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60EF"/>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2A4"/>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3663"/>
    <w:rsid w:val="00645623"/>
    <w:rsid w:val="0064713F"/>
    <w:rsid w:val="00647EC8"/>
    <w:rsid w:val="0065074A"/>
    <w:rsid w:val="00650D35"/>
    <w:rsid w:val="006510A4"/>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4AC4"/>
    <w:rsid w:val="006A5561"/>
    <w:rsid w:val="006A59F7"/>
    <w:rsid w:val="006B0C89"/>
    <w:rsid w:val="006B3F08"/>
    <w:rsid w:val="006B43F2"/>
    <w:rsid w:val="006B4440"/>
    <w:rsid w:val="006B46CD"/>
    <w:rsid w:val="006B7D80"/>
    <w:rsid w:val="006C0240"/>
    <w:rsid w:val="006C042A"/>
    <w:rsid w:val="006C098A"/>
    <w:rsid w:val="006C32B1"/>
    <w:rsid w:val="006C32D7"/>
    <w:rsid w:val="006C33CB"/>
    <w:rsid w:val="006C4030"/>
    <w:rsid w:val="006C4B6B"/>
    <w:rsid w:val="006C55D8"/>
    <w:rsid w:val="006C63E4"/>
    <w:rsid w:val="006C6DDE"/>
    <w:rsid w:val="006D3AF0"/>
    <w:rsid w:val="006D3DE6"/>
    <w:rsid w:val="006D4A9C"/>
    <w:rsid w:val="006D5A1E"/>
    <w:rsid w:val="006D630C"/>
    <w:rsid w:val="006D75E6"/>
    <w:rsid w:val="006D77AB"/>
    <w:rsid w:val="006E09F7"/>
    <w:rsid w:val="006E0E97"/>
    <w:rsid w:val="006E25E8"/>
    <w:rsid w:val="006E349D"/>
    <w:rsid w:val="006E4A5C"/>
    <w:rsid w:val="006E5C2B"/>
    <w:rsid w:val="006E7435"/>
    <w:rsid w:val="006E7C7F"/>
    <w:rsid w:val="006F166E"/>
    <w:rsid w:val="006F2267"/>
    <w:rsid w:val="006F2D30"/>
    <w:rsid w:val="006F326D"/>
    <w:rsid w:val="006F43C7"/>
    <w:rsid w:val="006F53B0"/>
    <w:rsid w:val="006F6DF3"/>
    <w:rsid w:val="00700114"/>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C68"/>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63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6B2"/>
    <w:rsid w:val="007706BE"/>
    <w:rsid w:val="00771351"/>
    <w:rsid w:val="0077226B"/>
    <w:rsid w:val="00772F7B"/>
    <w:rsid w:val="007742B7"/>
    <w:rsid w:val="00774DBC"/>
    <w:rsid w:val="00776657"/>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04EC"/>
    <w:rsid w:val="00811E78"/>
    <w:rsid w:val="00811F87"/>
    <w:rsid w:val="00812F97"/>
    <w:rsid w:val="00812FA4"/>
    <w:rsid w:val="008149F6"/>
    <w:rsid w:val="008151CA"/>
    <w:rsid w:val="00816FAF"/>
    <w:rsid w:val="00817450"/>
    <w:rsid w:val="00821056"/>
    <w:rsid w:val="0082172A"/>
    <w:rsid w:val="00821E64"/>
    <w:rsid w:val="00822410"/>
    <w:rsid w:val="00822D63"/>
    <w:rsid w:val="0082382A"/>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361"/>
    <w:rsid w:val="00846B6B"/>
    <w:rsid w:val="00846BC6"/>
    <w:rsid w:val="00851089"/>
    <w:rsid w:val="0085191A"/>
    <w:rsid w:val="00852219"/>
    <w:rsid w:val="008527CA"/>
    <w:rsid w:val="008530CC"/>
    <w:rsid w:val="00857C86"/>
    <w:rsid w:val="0086098B"/>
    <w:rsid w:val="0086173D"/>
    <w:rsid w:val="008617F6"/>
    <w:rsid w:val="0086255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4F15"/>
    <w:rsid w:val="009057E4"/>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3B7C"/>
    <w:rsid w:val="009D4299"/>
    <w:rsid w:val="009D53A4"/>
    <w:rsid w:val="009D56D8"/>
    <w:rsid w:val="009D6F12"/>
    <w:rsid w:val="009E00A8"/>
    <w:rsid w:val="009E0849"/>
    <w:rsid w:val="009E0A55"/>
    <w:rsid w:val="009E1F91"/>
    <w:rsid w:val="009E219F"/>
    <w:rsid w:val="009E24C1"/>
    <w:rsid w:val="009E3AE6"/>
    <w:rsid w:val="009E50F7"/>
    <w:rsid w:val="009E5331"/>
    <w:rsid w:val="009E6603"/>
    <w:rsid w:val="009E7EE6"/>
    <w:rsid w:val="009F0540"/>
    <w:rsid w:val="009F064A"/>
    <w:rsid w:val="009F24E3"/>
    <w:rsid w:val="009F3904"/>
    <w:rsid w:val="009F3FBA"/>
    <w:rsid w:val="009F453E"/>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132"/>
    <w:rsid w:val="00A31242"/>
    <w:rsid w:val="00A316C7"/>
    <w:rsid w:val="00A31C7C"/>
    <w:rsid w:val="00A3222A"/>
    <w:rsid w:val="00A33FF3"/>
    <w:rsid w:val="00A34673"/>
    <w:rsid w:val="00A348BC"/>
    <w:rsid w:val="00A371F7"/>
    <w:rsid w:val="00A37C90"/>
    <w:rsid w:val="00A403BC"/>
    <w:rsid w:val="00A41690"/>
    <w:rsid w:val="00A42504"/>
    <w:rsid w:val="00A42ED0"/>
    <w:rsid w:val="00A43067"/>
    <w:rsid w:val="00A443CC"/>
    <w:rsid w:val="00A44548"/>
    <w:rsid w:val="00A4545F"/>
    <w:rsid w:val="00A473BE"/>
    <w:rsid w:val="00A474D0"/>
    <w:rsid w:val="00A478B7"/>
    <w:rsid w:val="00A47E23"/>
    <w:rsid w:val="00A51005"/>
    <w:rsid w:val="00A51966"/>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216"/>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85D"/>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1CC6"/>
    <w:rsid w:val="00B029AB"/>
    <w:rsid w:val="00B030AF"/>
    <w:rsid w:val="00B048B8"/>
    <w:rsid w:val="00B04BD8"/>
    <w:rsid w:val="00B06158"/>
    <w:rsid w:val="00B0654D"/>
    <w:rsid w:val="00B065BF"/>
    <w:rsid w:val="00B06E16"/>
    <w:rsid w:val="00B06E1D"/>
    <w:rsid w:val="00B06EE1"/>
    <w:rsid w:val="00B11056"/>
    <w:rsid w:val="00B117AA"/>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5DFE"/>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4B4"/>
    <w:rsid w:val="00B70639"/>
    <w:rsid w:val="00B7138B"/>
    <w:rsid w:val="00B715BF"/>
    <w:rsid w:val="00B71AAA"/>
    <w:rsid w:val="00B72385"/>
    <w:rsid w:val="00B728DB"/>
    <w:rsid w:val="00B736D2"/>
    <w:rsid w:val="00B74282"/>
    <w:rsid w:val="00B76269"/>
    <w:rsid w:val="00B76BE1"/>
    <w:rsid w:val="00B76D93"/>
    <w:rsid w:val="00B77125"/>
    <w:rsid w:val="00B824CA"/>
    <w:rsid w:val="00B83212"/>
    <w:rsid w:val="00B8478F"/>
    <w:rsid w:val="00B85E16"/>
    <w:rsid w:val="00B86C4B"/>
    <w:rsid w:val="00B871B6"/>
    <w:rsid w:val="00B875B6"/>
    <w:rsid w:val="00B87F81"/>
    <w:rsid w:val="00B93631"/>
    <w:rsid w:val="00B93845"/>
    <w:rsid w:val="00B9399E"/>
    <w:rsid w:val="00B94436"/>
    <w:rsid w:val="00B94FCA"/>
    <w:rsid w:val="00B9529B"/>
    <w:rsid w:val="00B96ADB"/>
    <w:rsid w:val="00B975D9"/>
    <w:rsid w:val="00BA0450"/>
    <w:rsid w:val="00BA045A"/>
    <w:rsid w:val="00BA3624"/>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6"/>
    <w:rsid w:val="00BD59CB"/>
    <w:rsid w:val="00BD5D16"/>
    <w:rsid w:val="00BD5ED3"/>
    <w:rsid w:val="00BD6E85"/>
    <w:rsid w:val="00BD783C"/>
    <w:rsid w:val="00BE01FB"/>
    <w:rsid w:val="00BE04DA"/>
    <w:rsid w:val="00BE062D"/>
    <w:rsid w:val="00BE0E10"/>
    <w:rsid w:val="00BE0FF4"/>
    <w:rsid w:val="00BE1195"/>
    <w:rsid w:val="00BE1821"/>
    <w:rsid w:val="00BE1D94"/>
    <w:rsid w:val="00BE3807"/>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303"/>
    <w:rsid w:val="00C32775"/>
    <w:rsid w:val="00C33958"/>
    <w:rsid w:val="00C339E1"/>
    <w:rsid w:val="00C33BAA"/>
    <w:rsid w:val="00C33EBB"/>
    <w:rsid w:val="00C35B29"/>
    <w:rsid w:val="00C36255"/>
    <w:rsid w:val="00C36FD6"/>
    <w:rsid w:val="00C412D6"/>
    <w:rsid w:val="00C41484"/>
    <w:rsid w:val="00C428BE"/>
    <w:rsid w:val="00C431AC"/>
    <w:rsid w:val="00C43D0D"/>
    <w:rsid w:val="00C44C84"/>
    <w:rsid w:val="00C4527C"/>
    <w:rsid w:val="00C46600"/>
    <w:rsid w:val="00C46734"/>
    <w:rsid w:val="00C467E6"/>
    <w:rsid w:val="00C46EC5"/>
    <w:rsid w:val="00C46F6A"/>
    <w:rsid w:val="00C475B2"/>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5D6"/>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8F2"/>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61"/>
    <w:rsid w:val="00D20EA1"/>
    <w:rsid w:val="00D21C61"/>
    <w:rsid w:val="00D2236D"/>
    <w:rsid w:val="00D22439"/>
    <w:rsid w:val="00D245A7"/>
    <w:rsid w:val="00D3064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C82"/>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3D8E"/>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2D2A"/>
    <w:rsid w:val="00DA3029"/>
    <w:rsid w:val="00DA3E03"/>
    <w:rsid w:val="00DA64E0"/>
    <w:rsid w:val="00DA68FD"/>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40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1C4"/>
    <w:rsid w:val="00DD56DF"/>
    <w:rsid w:val="00DD5C5D"/>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32E"/>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1AF4"/>
    <w:rsid w:val="00E12255"/>
    <w:rsid w:val="00E2007B"/>
    <w:rsid w:val="00E204A0"/>
    <w:rsid w:val="00E20550"/>
    <w:rsid w:val="00E22087"/>
    <w:rsid w:val="00E22097"/>
    <w:rsid w:val="00E24724"/>
    <w:rsid w:val="00E249A6"/>
    <w:rsid w:val="00E24AAC"/>
    <w:rsid w:val="00E25B9B"/>
    <w:rsid w:val="00E2673C"/>
    <w:rsid w:val="00E272C0"/>
    <w:rsid w:val="00E27692"/>
    <w:rsid w:val="00E27911"/>
    <w:rsid w:val="00E3070A"/>
    <w:rsid w:val="00E31920"/>
    <w:rsid w:val="00E3276D"/>
    <w:rsid w:val="00E32E77"/>
    <w:rsid w:val="00E337BA"/>
    <w:rsid w:val="00E33B67"/>
    <w:rsid w:val="00E342DD"/>
    <w:rsid w:val="00E35051"/>
    <w:rsid w:val="00E35257"/>
    <w:rsid w:val="00E356AB"/>
    <w:rsid w:val="00E36AC5"/>
    <w:rsid w:val="00E372A5"/>
    <w:rsid w:val="00E37346"/>
    <w:rsid w:val="00E378B9"/>
    <w:rsid w:val="00E408D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27232"/>
    <w:rsid w:val="00F30FC5"/>
    <w:rsid w:val="00F3118B"/>
    <w:rsid w:val="00F32B78"/>
    <w:rsid w:val="00F32E7B"/>
    <w:rsid w:val="00F35535"/>
    <w:rsid w:val="00F37412"/>
    <w:rsid w:val="00F3754A"/>
    <w:rsid w:val="00F40A58"/>
    <w:rsid w:val="00F41FEB"/>
    <w:rsid w:val="00F42885"/>
    <w:rsid w:val="00F43164"/>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2418"/>
    <w:rsid w:val="00F94B64"/>
    <w:rsid w:val="00F95D6C"/>
    <w:rsid w:val="00F963B0"/>
    <w:rsid w:val="00F9796B"/>
    <w:rsid w:val="00F97A80"/>
    <w:rsid w:val="00FA0252"/>
    <w:rsid w:val="00FA08C4"/>
    <w:rsid w:val="00FA0E61"/>
    <w:rsid w:val="00FA2E02"/>
    <w:rsid w:val="00FA4CFC"/>
    <w:rsid w:val="00FA57A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1CC"/>
    <w:rsid w:val="00FE3525"/>
    <w:rsid w:val="00FE3B17"/>
    <w:rsid w:val="00FE3DCB"/>
    <w:rsid w:val="00FE458C"/>
    <w:rsid w:val="00FE7EF9"/>
    <w:rsid w:val="00FE7F2A"/>
    <w:rsid w:val="00FF0185"/>
    <w:rsid w:val="00FF101A"/>
    <w:rsid w:val="00FF1D31"/>
    <w:rsid w:val="00FF2724"/>
    <w:rsid w:val="00FF3953"/>
    <w:rsid w:val="00FF3ADE"/>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9610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1893138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5.mdb" TargetMode="External"/><Relationship Id="rId1" Type="http://schemas.openxmlformats.org/officeDocument/2006/relationships/mailMergeSource" Target="file:///C:\Users\11906285\Documents\ZAM&#211;WIENIA\POST&#280;POWAMIA%20OD%2001.2022\PI\Baza%20danych_2025.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0147C"/>
    <w:rsid w:val="00107872"/>
    <w:rsid w:val="00110E7A"/>
    <w:rsid w:val="00112677"/>
    <w:rsid w:val="00121F39"/>
    <w:rsid w:val="001A2EB2"/>
    <w:rsid w:val="001C7176"/>
    <w:rsid w:val="001E3168"/>
    <w:rsid w:val="001F4D89"/>
    <w:rsid w:val="001F6AB2"/>
    <w:rsid w:val="002036E3"/>
    <w:rsid w:val="0023348E"/>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38A0"/>
    <w:rsid w:val="003B4965"/>
    <w:rsid w:val="003C4DB9"/>
    <w:rsid w:val="003D3C04"/>
    <w:rsid w:val="003E5D9A"/>
    <w:rsid w:val="003F09C6"/>
    <w:rsid w:val="003F28CC"/>
    <w:rsid w:val="00411585"/>
    <w:rsid w:val="00411C41"/>
    <w:rsid w:val="00433BDD"/>
    <w:rsid w:val="0046204C"/>
    <w:rsid w:val="00466F50"/>
    <w:rsid w:val="00471F6E"/>
    <w:rsid w:val="00474BC4"/>
    <w:rsid w:val="004755AE"/>
    <w:rsid w:val="00486F64"/>
    <w:rsid w:val="00496BD7"/>
    <w:rsid w:val="004A4ED0"/>
    <w:rsid w:val="004B30AB"/>
    <w:rsid w:val="004F0378"/>
    <w:rsid w:val="00504382"/>
    <w:rsid w:val="00504B11"/>
    <w:rsid w:val="00507D73"/>
    <w:rsid w:val="00544AD1"/>
    <w:rsid w:val="005501CF"/>
    <w:rsid w:val="00572957"/>
    <w:rsid w:val="00584919"/>
    <w:rsid w:val="005A14F1"/>
    <w:rsid w:val="005A3D79"/>
    <w:rsid w:val="005A7CF4"/>
    <w:rsid w:val="005B35FD"/>
    <w:rsid w:val="005B5BB2"/>
    <w:rsid w:val="005C354C"/>
    <w:rsid w:val="005C7AA8"/>
    <w:rsid w:val="00600D1C"/>
    <w:rsid w:val="00604DBC"/>
    <w:rsid w:val="00657004"/>
    <w:rsid w:val="0067331D"/>
    <w:rsid w:val="00674AE9"/>
    <w:rsid w:val="00690FBB"/>
    <w:rsid w:val="006A12EA"/>
    <w:rsid w:val="006A4C38"/>
    <w:rsid w:val="006A4DB0"/>
    <w:rsid w:val="006A6AFD"/>
    <w:rsid w:val="006B4F4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47108"/>
    <w:rsid w:val="00851773"/>
    <w:rsid w:val="0085262B"/>
    <w:rsid w:val="00876E33"/>
    <w:rsid w:val="008803EB"/>
    <w:rsid w:val="008C3961"/>
    <w:rsid w:val="008E019D"/>
    <w:rsid w:val="008E031B"/>
    <w:rsid w:val="0091435D"/>
    <w:rsid w:val="00920F8B"/>
    <w:rsid w:val="00923549"/>
    <w:rsid w:val="009324D2"/>
    <w:rsid w:val="00932F05"/>
    <w:rsid w:val="00952CD8"/>
    <w:rsid w:val="009B2C80"/>
    <w:rsid w:val="009D3B3A"/>
    <w:rsid w:val="009F0CBB"/>
    <w:rsid w:val="00A00EEA"/>
    <w:rsid w:val="00A27FD0"/>
    <w:rsid w:val="00A347BC"/>
    <w:rsid w:val="00A35DF1"/>
    <w:rsid w:val="00A71B43"/>
    <w:rsid w:val="00A72EB3"/>
    <w:rsid w:val="00AC1621"/>
    <w:rsid w:val="00AD5090"/>
    <w:rsid w:val="00AF32F2"/>
    <w:rsid w:val="00B132BE"/>
    <w:rsid w:val="00B14DB9"/>
    <w:rsid w:val="00B4616D"/>
    <w:rsid w:val="00B53165"/>
    <w:rsid w:val="00B60536"/>
    <w:rsid w:val="00B90592"/>
    <w:rsid w:val="00BA657E"/>
    <w:rsid w:val="00BB6011"/>
    <w:rsid w:val="00BC0C1E"/>
    <w:rsid w:val="00BC642E"/>
    <w:rsid w:val="00BC6FE2"/>
    <w:rsid w:val="00C102F1"/>
    <w:rsid w:val="00C67419"/>
    <w:rsid w:val="00C80E37"/>
    <w:rsid w:val="00C849CA"/>
    <w:rsid w:val="00CA4EBC"/>
    <w:rsid w:val="00CD6EC5"/>
    <w:rsid w:val="00D34CE5"/>
    <w:rsid w:val="00D405FD"/>
    <w:rsid w:val="00D54E76"/>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335AA"/>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POST_DYS_OW_GZ_01224_2025 załączniki.docx</dmsv2BaseFileName>
    <dmsv2BaseDisplayName xmlns="http://schemas.microsoft.com/sharepoint/v3">POST_DYS_OW_GZ_01224_2025 załączniki</dmsv2BaseDisplayName>
    <dmsv2SWPP2ObjectNumber xmlns="http://schemas.microsoft.com/sharepoint/v3">POST/DYS/OW/GZ/01224/2025                         </dmsv2SWPP2ObjectNumber>
    <dmsv2SWPP2SumMD5 xmlns="http://schemas.microsoft.com/sharepoint/v3">4946401f02a555ffe6db227415f8961d</dmsv2SWPP2SumMD5>
    <dmsv2BaseMoved xmlns="http://schemas.microsoft.com/sharepoint/v3">false</dmsv2BaseMoved>
    <dmsv2BaseIsSensitive xmlns="http://schemas.microsoft.com/sharepoint/v3">true</dmsv2BaseIsSensitive>
    <dmsv2SWPP2IDSWPP2 xmlns="http://schemas.microsoft.com/sharepoint/v3">675911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22105871</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00000001000700050000000f00000003</dmsv2SWPP2ObjectDepartment>
    <dmsv2SWPP2ObjectName xmlns="http://schemas.microsoft.com/sharepoint/v3">Postępowanie</dmsv2SWPP2ObjectName>
    <_dlc_DocId xmlns="a19cb1c7-c5c7-46d4-85ae-d83685407bba">MUFVPD5EPY3P-699274413-1580</_dlc_DocId>
    <_dlc_DocIdUrl xmlns="a19cb1c7-c5c7-46d4-85ae-d83685407bba">
      <Url>https://swpp2.dms.gkpge.pl/sites/36/_layouts/15/DocIdRedir.aspx?ID=MUFVPD5EPY3P-699274413-1580</Url>
      <Description>MUFVPD5EPY3P-699274413-1580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42CE3A2-7A31-493A-9CDC-1D4E0A0944B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F5D8C5D-A3AE-44EB-8EB7-B8657C0464FE}">
  <ds:schemaRefs>
    <ds:schemaRef ds:uri="http://schemas.openxmlformats.org/officeDocument/2006/bibliography"/>
  </ds:schemaRefs>
</ds:datastoreItem>
</file>

<file path=customXml/itemProps6.xml><?xml version="1.0" encoding="utf-8"?>
<ds:datastoreItem xmlns:ds="http://schemas.openxmlformats.org/officeDocument/2006/customXml" ds:itemID="{04E0DC0F-2722-4A48-8C2F-338620ADC55A}"/>
</file>

<file path=docProps/app.xml><?xml version="1.0" encoding="utf-8"?>
<Properties xmlns="http://schemas.openxmlformats.org/officeDocument/2006/extended-properties" xmlns:vt="http://schemas.openxmlformats.org/officeDocument/2006/docPropsVTypes">
  <Template>Normal</Template>
  <TotalTime>1</TotalTime>
  <Pages>12</Pages>
  <Words>3903</Words>
  <Characters>23419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Hruban Gabriel [PGE Dystr. O.Warszawa]</cp:lastModifiedBy>
  <cp:revision>2</cp:revision>
  <cp:lastPrinted>2025-04-04T09:50:00Z</cp:lastPrinted>
  <dcterms:created xsi:type="dcterms:W3CDTF">2025-04-04T09:52:00Z</dcterms:created>
  <dcterms:modified xsi:type="dcterms:W3CDTF">2025-04-04T09:52:00Z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7de8e6ac-daef-46cd-ac70-82219d8f1c68</vt:lpwstr>
  </property>
</Properties>
</file>